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62" w:rsidRDefault="00AD3C62" w:rsidP="008A5718">
      <w:pPr>
        <w:spacing w:after="0" w:line="288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8A5718">
        <w:rPr>
          <w:rFonts w:ascii="Times New Roman" w:hAnsi="Times New Roman"/>
          <w:b/>
          <w:sz w:val="24"/>
          <w:szCs w:val="24"/>
          <w:lang w:eastAsia="pl-PL"/>
        </w:rPr>
        <w:t>INFORMACJA ZAMAWIAJĄCEGO</w:t>
      </w:r>
    </w:p>
    <w:p w:rsidR="00AD3C62" w:rsidRPr="008A5718" w:rsidRDefault="00AD3C62" w:rsidP="008A5718">
      <w:pPr>
        <w:spacing w:after="0" w:line="288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AD3C62" w:rsidRPr="00FA4986" w:rsidRDefault="00AD3C62" w:rsidP="00E109FD">
      <w:pPr>
        <w:spacing w:after="0" w:line="288" w:lineRule="auto"/>
        <w:ind w:firstLine="539"/>
        <w:jc w:val="both"/>
        <w:rPr>
          <w:rFonts w:ascii="Times New Roman" w:hAnsi="Times New Roman"/>
          <w:sz w:val="24"/>
          <w:szCs w:val="24"/>
          <w:lang w:eastAsia="pl-PL"/>
        </w:rPr>
      </w:pPr>
      <w:r w:rsidRPr="00FA4986">
        <w:rPr>
          <w:rFonts w:ascii="Times New Roman" w:hAnsi="Times New Roman"/>
          <w:sz w:val="24"/>
          <w:szCs w:val="24"/>
          <w:lang w:eastAsia="pl-PL"/>
        </w:rPr>
        <w:t xml:space="preserve">W </w:t>
      </w:r>
      <w:r>
        <w:rPr>
          <w:rFonts w:ascii="Times New Roman" w:hAnsi="Times New Roman"/>
          <w:sz w:val="24"/>
          <w:szCs w:val="24"/>
          <w:lang w:eastAsia="pl-PL"/>
        </w:rPr>
        <w:t>załączeniu</w:t>
      </w:r>
      <w:r w:rsidRPr="00FA4986">
        <w:rPr>
          <w:rFonts w:ascii="Times New Roman" w:hAnsi="Times New Roman"/>
          <w:sz w:val="24"/>
          <w:szCs w:val="24"/>
          <w:lang w:eastAsia="pl-PL"/>
        </w:rPr>
        <w:t xml:space="preserve"> dołączamy o</w:t>
      </w:r>
      <w:r w:rsidRPr="00FA4986">
        <w:rPr>
          <w:rFonts w:ascii="Times New Roman" w:hAnsi="Times New Roman"/>
          <w:sz w:val="24"/>
          <w:szCs w:val="24"/>
        </w:rPr>
        <w:t>pis parametrów oprawy LED i przykładowe obliczenia fotometryczne jednocześnie informujemy, że Wykonawca powinien wykonać własne obliczenia wykazujące spełnienie normy z zastosowaniem oprawy o mocy nie wyższej niż 48W  dołączając kartę katalogową potwierdzającą spełnienie parametrów.</w:t>
      </w:r>
    </w:p>
    <w:p w:rsidR="00AD3C62" w:rsidRDefault="00AD3C62" w:rsidP="00E109FD">
      <w:pPr>
        <w:spacing w:after="0" w:line="288" w:lineRule="auto"/>
        <w:ind w:firstLine="539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AD3C62" w:rsidRDefault="00AD3C62" w:rsidP="00E109FD">
      <w:pPr>
        <w:spacing w:after="0" w:line="288" w:lineRule="auto"/>
        <w:ind w:firstLine="539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AD3C62" w:rsidRDefault="00AD3C62" w:rsidP="005A3ED7">
      <w:pPr>
        <w:pStyle w:val="NormalWeb"/>
        <w:spacing w:before="0" w:beforeAutospacing="0" w:after="0" w:line="360" w:lineRule="auto"/>
        <w:rPr>
          <w:bCs/>
        </w:rPr>
      </w:pPr>
      <w:r>
        <w:rPr>
          <w:bCs/>
        </w:rPr>
        <w:t>Załączników 2 na 2 str.:</w:t>
      </w:r>
    </w:p>
    <w:p w:rsidR="00AD3C62" w:rsidRDefault="00AD3C62" w:rsidP="005A3ED7">
      <w:pPr>
        <w:pStyle w:val="NormalWeb"/>
        <w:spacing w:before="0" w:beforeAutospacing="0" w:after="0" w:line="360" w:lineRule="auto"/>
        <w:rPr>
          <w:bCs/>
        </w:rPr>
      </w:pPr>
      <w:r>
        <w:rPr>
          <w:bCs/>
        </w:rPr>
        <w:t>Załącznik 1 – specyfikacja oprawy LED</w:t>
      </w:r>
    </w:p>
    <w:p w:rsidR="00AD3C62" w:rsidRPr="00FA4986" w:rsidRDefault="00AD3C62" w:rsidP="005A3ED7">
      <w:pPr>
        <w:pStyle w:val="NormalWeb"/>
        <w:spacing w:before="0" w:beforeAutospacing="0" w:after="0" w:line="360" w:lineRule="auto"/>
        <w:rPr>
          <w:bCs/>
        </w:rPr>
      </w:pPr>
      <w:r w:rsidRPr="00FA4986">
        <w:rPr>
          <w:bCs/>
        </w:rPr>
        <w:t xml:space="preserve">Załącznik 2 - </w:t>
      </w:r>
      <w:r>
        <w:t>obliczenia fotometryczne</w:t>
      </w:r>
    </w:p>
    <w:p w:rsidR="00AD3C62" w:rsidRPr="005A3ED7" w:rsidRDefault="00AD3C62" w:rsidP="005A3ED7">
      <w:pPr>
        <w:pStyle w:val="NormalWeb"/>
        <w:spacing w:before="0" w:beforeAutospacing="0" w:after="0" w:line="360" w:lineRule="auto"/>
      </w:pPr>
    </w:p>
    <w:p w:rsidR="00AD3C62" w:rsidRPr="007B07FC" w:rsidRDefault="00AD3C62" w:rsidP="0070377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lang w:eastAsia="ar-SA"/>
        </w:rPr>
      </w:pPr>
    </w:p>
    <w:p w:rsidR="00AD3C62" w:rsidRDefault="00AD3C62" w:rsidP="0099634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D3C62" w:rsidRDefault="00AD3C62" w:rsidP="0099634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D3C62" w:rsidRDefault="00AD3C62" w:rsidP="0099634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sectPr w:rsidR="00AD3C62" w:rsidSect="0015445E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C62" w:rsidRDefault="00AD3C62" w:rsidP="00087E56">
      <w:pPr>
        <w:spacing w:after="0" w:line="240" w:lineRule="auto"/>
      </w:pPr>
      <w:r>
        <w:separator/>
      </w:r>
    </w:p>
  </w:endnote>
  <w:endnote w:type="continuationSeparator" w:id="0">
    <w:p w:rsidR="00AD3C62" w:rsidRDefault="00AD3C62" w:rsidP="00087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C62" w:rsidRDefault="00AD3C62" w:rsidP="00087E56">
      <w:pPr>
        <w:spacing w:after="0" w:line="240" w:lineRule="auto"/>
      </w:pPr>
      <w:r>
        <w:separator/>
      </w:r>
    </w:p>
  </w:footnote>
  <w:footnote w:type="continuationSeparator" w:id="0">
    <w:p w:rsidR="00AD3C62" w:rsidRDefault="00AD3C62" w:rsidP="00087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3">
    <w:nsid w:val="0A1F06F5"/>
    <w:multiLevelType w:val="hybridMultilevel"/>
    <w:tmpl w:val="36ACB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060AB"/>
    <w:multiLevelType w:val="hybridMultilevel"/>
    <w:tmpl w:val="A55C40C0"/>
    <w:lvl w:ilvl="0" w:tplc="CAC68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5F45E9"/>
    <w:multiLevelType w:val="hybridMultilevel"/>
    <w:tmpl w:val="F6C22F04"/>
    <w:lvl w:ilvl="0" w:tplc="FA2064BC">
      <w:start w:val="1"/>
      <w:numFmt w:val="lowerLetter"/>
      <w:lvlText w:val="%1)"/>
      <w:lvlJc w:val="left"/>
      <w:pPr>
        <w:ind w:left="1287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1F9134A6"/>
    <w:multiLevelType w:val="multilevel"/>
    <w:tmpl w:val="FA10D6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1C5C9D"/>
    <w:multiLevelType w:val="hybridMultilevel"/>
    <w:tmpl w:val="7C065FEA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FDECD3E0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31C878CC"/>
    <w:multiLevelType w:val="hybridMultilevel"/>
    <w:tmpl w:val="CDFCD922"/>
    <w:lvl w:ilvl="0" w:tplc="AAF63AD8">
      <w:numFmt w:val="bullet"/>
      <w:lvlText w:val="•"/>
      <w:lvlJc w:val="left"/>
      <w:pPr>
        <w:ind w:left="780" w:hanging="42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A4DBC"/>
    <w:multiLevelType w:val="hybridMultilevel"/>
    <w:tmpl w:val="C07E25F6"/>
    <w:lvl w:ilvl="0" w:tplc="04150011">
      <w:start w:val="1"/>
      <w:numFmt w:val="decimal"/>
      <w:lvlText w:val="%1)"/>
      <w:lvlJc w:val="left"/>
      <w:pPr>
        <w:ind w:left="135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0">
    <w:nsid w:val="3B82233F"/>
    <w:multiLevelType w:val="hybridMultilevel"/>
    <w:tmpl w:val="91CA6DA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11">
    <w:nsid w:val="41D84F5D"/>
    <w:multiLevelType w:val="hybridMultilevel"/>
    <w:tmpl w:val="F6F0ED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DF242E"/>
    <w:multiLevelType w:val="hybridMultilevel"/>
    <w:tmpl w:val="7A385214"/>
    <w:lvl w:ilvl="0" w:tplc="04150011">
      <w:start w:val="1"/>
      <w:numFmt w:val="decimal"/>
      <w:lvlText w:val="%1)"/>
      <w:lvlJc w:val="left"/>
      <w:pPr>
        <w:ind w:left="135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3">
    <w:nsid w:val="471B0B7A"/>
    <w:multiLevelType w:val="hybridMultilevel"/>
    <w:tmpl w:val="DB4A5AD0"/>
    <w:lvl w:ilvl="0" w:tplc="04150017">
      <w:start w:val="1"/>
      <w:numFmt w:val="lowerLetter"/>
      <w:lvlText w:val="%1)"/>
      <w:lvlJc w:val="left"/>
      <w:pPr>
        <w:ind w:left="108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  <w:rPr>
        <w:rFonts w:cs="Times New Roman"/>
      </w:rPr>
    </w:lvl>
  </w:abstractNum>
  <w:abstractNum w:abstractNumId="14">
    <w:nsid w:val="4FA236B4"/>
    <w:multiLevelType w:val="hybridMultilevel"/>
    <w:tmpl w:val="8376BB50"/>
    <w:lvl w:ilvl="0" w:tplc="63CC2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735A8E"/>
    <w:multiLevelType w:val="hybridMultilevel"/>
    <w:tmpl w:val="9EC0D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B76C63"/>
    <w:multiLevelType w:val="hybridMultilevel"/>
    <w:tmpl w:val="CA720970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728C1"/>
    <w:multiLevelType w:val="hybridMultilevel"/>
    <w:tmpl w:val="2334EA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643D06"/>
    <w:multiLevelType w:val="multilevel"/>
    <w:tmpl w:val="92DA1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2103E2E"/>
    <w:multiLevelType w:val="multilevel"/>
    <w:tmpl w:val="46103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042061"/>
    <w:multiLevelType w:val="hybridMultilevel"/>
    <w:tmpl w:val="C554B3F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9291DE7"/>
    <w:multiLevelType w:val="hybridMultilevel"/>
    <w:tmpl w:val="141238DE"/>
    <w:lvl w:ilvl="0" w:tplc="491E721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69732FB1"/>
    <w:multiLevelType w:val="hybridMultilevel"/>
    <w:tmpl w:val="00D42258"/>
    <w:lvl w:ilvl="0" w:tplc="AA6ECB9E">
      <w:start w:val="1"/>
      <w:numFmt w:val="lowerLetter"/>
      <w:lvlText w:val="%1)"/>
      <w:lvlJc w:val="left"/>
      <w:pPr>
        <w:ind w:left="1977" w:hanging="14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6AE408C7"/>
    <w:multiLevelType w:val="multilevel"/>
    <w:tmpl w:val="82C2B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CA13149"/>
    <w:multiLevelType w:val="multilevel"/>
    <w:tmpl w:val="1E00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CD60F58"/>
    <w:multiLevelType w:val="multilevel"/>
    <w:tmpl w:val="DEE2FF34"/>
    <w:lvl w:ilvl="0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26">
    <w:nsid w:val="6E091741"/>
    <w:multiLevelType w:val="hybridMultilevel"/>
    <w:tmpl w:val="E438D34E"/>
    <w:lvl w:ilvl="0" w:tplc="E2E62BF6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7CA64E50"/>
    <w:multiLevelType w:val="multilevel"/>
    <w:tmpl w:val="38E8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7"/>
  </w:num>
  <w:num w:numId="3">
    <w:abstractNumId w:val="24"/>
  </w:num>
  <w:num w:numId="4">
    <w:abstractNumId w:val="18"/>
  </w:num>
  <w:num w:numId="5">
    <w:abstractNumId w:val="6"/>
  </w:num>
  <w:num w:numId="6">
    <w:abstractNumId w:val="23"/>
  </w:num>
  <w:num w:numId="7">
    <w:abstractNumId w:val="23"/>
    <w:lvlOverride w:ilvl="0">
      <w:startOverride w:val="1"/>
    </w:lvlOverride>
  </w:num>
  <w:num w:numId="8">
    <w:abstractNumId w:val="23"/>
    <w:lvlOverride w:ilvl="0">
      <w:startOverride w:val="1"/>
    </w:lvlOverride>
  </w:num>
  <w:num w:numId="9">
    <w:abstractNumId w:val="13"/>
  </w:num>
  <w:num w:numId="10">
    <w:abstractNumId w:val="19"/>
  </w:num>
  <w:num w:numId="11">
    <w:abstractNumId w:val="0"/>
  </w:num>
  <w:num w:numId="12">
    <w:abstractNumId w:val="1"/>
  </w:num>
  <w:num w:numId="13">
    <w:abstractNumId w:val="2"/>
  </w:num>
  <w:num w:numId="14">
    <w:abstractNumId w:val="5"/>
  </w:num>
  <w:num w:numId="15">
    <w:abstractNumId w:val="22"/>
  </w:num>
  <w:num w:numId="16">
    <w:abstractNumId w:val="7"/>
  </w:num>
  <w:num w:numId="17">
    <w:abstractNumId w:val="26"/>
  </w:num>
  <w:num w:numId="18">
    <w:abstractNumId w:val="20"/>
  </w:num>
  <w:num w:numId="19">
    <w:abstractNumId w:val="3"/>
  </w:num>
  <w:num w:numId="20">
    <w:abstractNumId w:val="15"/>
  </w:num>
  <w:num w:numId="21">
    <w:abstractNumId w:val="8"/>
  </w:num>
  <w:num w:numId="22">
    <w:abstractNumId w:val="21"/>
  </w:num>
  <w:num w:numId="23">
    <w:abstractNumId w:val="12"/>
  </w:num>
  <w:num w:numId="24">
    <w:abstractNumId w:val="4"/>
  </w:num>
  <w:num w:numId="25">
    <w:abstractNumId w:val="17"/>
  </w:num>
  <w:num w:numId="26">
    <w:abstractNumId w:val="16"/>
  </w:num>
  <w:num w:numId="27">
    <w:abstractNumId w:val="9"/>
  </w:num>
  <w:num w:numId="28">
    <w:abstractNumId w:val="10"/>
  </w:num>
  <w:num w:numId="29">
    <w:abstractNumId w:val="25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E56"/>
    <w:rsid w:val="00030F17"/>
    <w:rsid w:val="00037DE4"/>
    <w:rsid w:val="00044881"/>
    <w:rsid w:val="00087E56"/>
    <w:rsid w:val="000A2BEC"/>
    <w:rsid w:val="000D0357"/>
    <w:rsid w:val="000E03FF"/>
    <w:rsid w:val="000F7E6C"/>
    <w:rsid w:val="001267F2"/>
    <w:rsid w:val="00131937"/>
    <w:rsid w:val="00140109"/>
    <w:rsid w:val="001432CA"/>
    <w:rsid w:val="00147379"/>
    <w:rsid w:val="0015445E"/>
    <w:rsid w:val="00161642"/>
    <w:rsid w:val="0017418F"/>
    <w:rsid w:val="0018341A"/>
    <w:rsid w:val="001940DD"/>
    <w:rsid w:val="001A6B10"/>
    <w:rsid w:val="001C6CBA"/>
    <w:rsid w:val="001F7E08"/>
    <w:rsid w:val="00210D37"/>
    <w:rsid w:val="00222078"/>
    <w:rsid w:val="002239C4"/>
    <w:rsid w:val="00231C0E"/>
    <w:rsid w:val="002632B5"/>
    <w:rsid w:val="00266A8F"/>
    <w:rsid w:val="002A0903"/>
    <w:rsid w:val="002A15A2"/>
    <w:rsid w:val="002B103B"/>
    <w:rsid w:val="002F34CA"/>
    <w:rsid w:val="002F513E"/>
    <w:rsid w:val="00321C81"/>
    <w:rsid w:val="00353ED5"/>
    <w:rsid w:val="00355627"/>
    <w:rsid w:val="00395066"/>
    <w:rsid w:val="00396EB1"/>
    <w:rsid w:val="003F070F"/>
    <w:rsid w:val="003F6966"/>
    <w:rsid w:val="003F6B43"/>
    <w:rsid w:val="00417478"/>
    <w:rsid w:val="00445A46"/>
    <w:rsid w:val="00496795"/>
    <w:rsid w:val="004B1B7A"/>
    <w:rsid w:val="004D058F"/>
    <w:rsid w:val="00525C56"/>
    <w:rsid w:val="005371F2"/>
    <w:rsid w:val="00542003"/>
    <w:rsid w:val="0059725A"/>
    <w:rsid w:val="005A3ED7"/>
    <w:rsid w:val="005C7BF7"/>
    <w:rsid w:val="00614C10"/>
    <w:rsid w:val="00634BD4"/>
    <w:rsid w:val="0064488A"/>
    <w:rsid w:val="00662289"/>
    <w:rsid w:val="0067718E"/>
    <w:rsid w:val="00684825"/>
    <w:rsid w:val="006B30C9"/>
    <w:rsid w:val="006C1EA4"/>
    <w:rsid w:val="006C2284"/>
    <w:rsid w:val="006D3014"/>
    <w:rsid w:val="00703777"/>
    <w:rsid w:val="00704057"/>
    <w:rsid w:val="00710616"/>
    <w:rsid w:val="00720C4A"/>
    <w:rsid w:val="007216D2"/>
    <w:rsid w:val="00770F9A"/>
    <w:rsid w:val="00781C2E"/>
    <w:rsid w:val="00786C94"/>
    <w:rsid w:val="00786CFF"/>
    <w:rsid w:val="00786DF7"/>
    <w:rsid w:val="00791F2A"/>
    <w:rsid w:val="007A43DF"/>
    <w:rsid w:val="007B07FC"/>
    <w:rsid w:val="007B0919"/>
    <w:rsid w:val="007C4709"/>
    <w:rsid w:val="007D4FDF"/>
    <w:rsid w:val="007E0B0D"/>
    <w:rsid w:val="007E4AE1"/>
    <w:rsid w:val="00810EE0"/>
    <w:rsid w:val="0082287C"/>
    <w:rsid w:val="008858E7"/>
    <w:rsid w:val="008A5718"/>
    <w:rsid w:val="008C04F2"/>
    <w:rsid w:val="008C2C5D"/>
    <w:rsid w:val="008C3F0D"/>
    <w:rsid w:val="008C7F90"/>
    <w:rsid w:val="008D77C1"/>
    <w:rsid w:val="00931EEC"/>
    <w:rsid w:val="00954A12"/>
    <w:rsid w:val="00961753"/>
    <w:rsid w:val="00996349"/>
    <w:rsid w:val="009A7328"/>
    <w:rsid w:val="00A126D6"/>
    <w:rsid w:val="00A35639"/>
    <w:rsid w:val="00A41224"/>
    <w:rsid w:val="00A438A5"/>
    <w:rsid w:val="00A56A91"/>
    <w:rsid w:val="00A71371"/>
    <w:rsid w:val="00A862C0"/>
    <w:rsid w:val="00A90237"/>
    <w:rsid w:val="00A94499"/>
    <w:rsid w:val="00AB4D6D"/>
    <w:rsid w:val="00AC52BB"/>
    <w:rsid w:val="00AD3C62"/>
    <w:rsid w:val="00B03330"/>
    <w:rsid w:val="00B075DF"/>
    <w:rsid w:val="00B47615"/>
    <w:rsid w:val="00B56284"/>
    <w:rsid w:val="00B56438"/>
    <w:rsid w:val="00B64E8D"/>
    <w:rsid w:val="00B85828"/>
    <w:rsid w:val="00B93750"/>
    <w:rsid w:val="00BA015D"/>
    <w:rsid w:val="00BA2117"/>
    <w:rsid w:val="00BD524E"/>
    <w:rsid w:val="00C13320"/>
    <w:rsid w:val="00C2748F"/>
    <w:rsid w:val="00C50160"/>
    <w:rsid w:val="00C54BBA"/>
    <w:rsid w:val="00CA70F1"/>
    <w:rsid w:val="00CB285A"/>
    <w:rsid w:val="00CB7B80"/>
    <w:rsid w:val="00CC6E9B"/>
    <w:rsid w:val="00CE351F"/>
    <w:rsid w:val="00CF3A27"/>
    <w:rsid w:val="00D20D2D"/>
    <w:rsid w:val="00D27ACA"/>
    <w:rsid w:val="00D439D7"/>
    <w:rsid w:val="00D46CA5"/>
    <w:rsid w:val="00D56984"/>
    <w:rsid w:val="00D776A9"/>
    <w:rsid w:val="00DB4482"/>
    <w:rsid w:val="00DC196B"/>
    <w:rsid w:val="00DE2E32"/>
    <w:rsid w:val="00E046CC"/>
    <w:rsid w:val="00E109FD"/>
    <w:rsid w:val="00E1132A"/>
    <w:rsid w:val="00E161EC"/>
    <w:rsid w:val="00E35BE7"/>
    <w:rsid w:val="00E44690"/>
    <w:rsid w:val="00E5781E"/>
    <w:rsid w:val="00E57AF7"/>
    <w:rsid w:val="00E61C07"/>
    <w:rsid w:val="00E66344"/>
    <w:rsid w:val="00E7535E"/>
    <w:rsid w:val="00E96D4F"/>
    <w:rsid w:val="00EB32B5"/>
    <w:rsid w:val="00EC7A9C"/>
    <w:rsid w:val="00EE670F"/>
    <w:rsid w:val="00EF1CF6"/>
    <w:rsid w:val="00F2538A"/>
    <w:rsid w:val="00F41358"/>
    <w:rsid w:val="00F46405"/>
    <w:rsid w:val="00F5149D"/>
    <w:rsid w:val="00F5151A"/>
    <w:rsid w:val="00F867E1"/>
    <w:rsid w:val="00FA068C"/>
    <w:rsid w:val="00FA4986"/>
    <w:rsid w:val="00FB60BD"/>
    <w:rsid w:val="00FD43CB"/>
    <w:rsid w:val="00FE0F1F"/>
    <w:rsid w:val="00FF5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70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87E5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rsid w:val="00087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7E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87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7E56"/>
    <w:rPr>
      <w:rFonts w:cs="Times New Roman"/>
    </w:rPr>
  </w:style>
  <w:style w:type="character" w:styleId="Strong">
    <w:name w:val="Strong"/>
    <w:basedOn w:val="DefaultParagraphFont"/>
    <w:uiPriority w:val="99"/>
    <w:qFormat/>
    <w:rsid w:val="00770F9A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70F9A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703777"/>
    <w:pPr>
      <w:ind w:left="720"/>
      <w:contextualSpacing/>
    </w:pPr>
  </w:style>
  <w:style w:type="paragraph" w:customStyle="1" w:styleId="Default">
    <w:name w:val="Default"/>
    <w:uiPriority w:val="99"/>
    <w:rsid w:val="00F4640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A126D6"/>
    <w:rPr>
      <w:rFonts w:cs="Times New Roman"/>
      <w:color w:val="0000FF"/>
      <w:u w:val="single"/>
    </w:rPr>
  </w:style>
  <w:style w:type="character" w:customStyle="1" w:styleId="gmaildefault">
    <w:name w:val="gmail_default"/>
    <w:basedOn w:val="DefaultParagraphFont"/>
    <w:uiPriority w:val="99"/>
    <w:rsid w:val="0059725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91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1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1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1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1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91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1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891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1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1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91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9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1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1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1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1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1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1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891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1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91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1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1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1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1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91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1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63</Words>
  <Characters>380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</dc:title>
  <dc:subject/>
  <dc:creator>marcin</dc:creator>
  <cp:keywords/>
  <dc:description/>
  <cp:lastModifiedBy>pmaszczak</cp:lastModifiedBy>
  <cp:revision>3</cp:revision>
  <cp:lastPrinted>2019-10-02T11:03:00Z</cp:lastPrinted>
  <dcterms:created xsi:type="dcterms:W3CDTF">2019-10-02T10:28:00Z</dcterms:created>
  <dcterms:modified xsi:type="dcterms:W3CDTF">2019-10-02T11:28:00Z</dcterms:modified>
</cp:coreProperties>
</file>